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29A" w:rsidRDefault="00055A86" w:rsidP="0064129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055A8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31.9pt;margin-top:-27.1pt;width:67pt;height:99pt;z-index:251656192;mso-wrap-distance-left:9.05pt;mso-wrap-distance-right:9.05pt" strokeweight=".5pt">
            <v:fill color2="black"/>
            <v:textbox style="mso-next-textbox:#_x0000_s1028" inset="7.45pt,3.85pt,7.45pt,3.85pt">
              <w:txbxContent>
                <w:p w:rsidR="0064129A" w:rsidRPr="000C43AC" w:rsidRDefault="0064129A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14</w:t>
                  </w:r>
                </w:p>
                <w:p w:rsidR="0064129A" w:rsidRPr="000C43AC" w:rsidRDefault="0064129A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октября</w:t>
                  </w:r>
                </w:p>
                <w:p w:rsidR="0064129A" w:rsidRPr="000C43AC" w:rsidRDefault="0064129A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64129A" w:rsidRPr="000C43AC" w:rsidRDefault="0064129A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64129A" w:rsidRPr="000C43AC" w:rsidRDefault="0064129A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64129A" w:rsidRPr="000C43AC" w:rsidRDefault="0064129A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75</w:t>
                  </w:r>
                </w:p>
                <w:p w:rsidR="0064129A" w:rsidRPr="00053169" w:rsidRDefault="0064129A" w:rsidP="0064129A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616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64129A" w:rsidRDefault="0064129A" w:rsidP="0064129A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64129A">
        <w:rPr>
          <w:noProof/>
          <w:lang w:eastAsia="ru-RU"/>
        </w:rPr>
        <w:drawing>
          <wp:anchor distT="0" distB="0" distL="114935" distR="114935" simplePos="0" relativeHeight="2516551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5A86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90pt;margin-top:-36pt;width:342pt;height:1in;z-index:251657216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64129A">
        <w:rPr>
          <w:smallCaps/>
          <w:color w:val="000000"/>
          <w:spacing w:val="4"/>
          <w:sz w:val="32"/>
          <w:szCs w:val="32"/>
        </w:rPr>
        <w:t xml:space="preserve">  </w:t>
      </w:r>
      <w:r w:rsidR="0064129A">
        <w:rPr>
          <w:smallCaps/>
          <w:color w:val="000000"/>
          <w:spacing w:val="4"/>
          <w:sz w:val="32"/>
          <w:szCs w:val="32"/>
        </w:rPr>
        <w:tab/>
      </w:r>
    </w:p>
    <w:p w:rsidR="0064129A" w:rsidRDefault="00055A86" w:rsidP="0064129A">
      <w:pPr>
        <w:rPr>
          <w:smallCaps/>
          <w:color w:val="000000"/>
          <w:spacing w:val="4"/>
          <w:sz w:val="32"/>
          <w:szCs w:val="32"/>
        </w:rPr>
      </w:pPr>
      <w:r w:rsidRPr="00055A86">
        <w:pict>
          <v:shape id="_x0000_s1027" type="#_x0000_t136" style="position:absolute;margin-left:108pt;margin-top:17.6pt;width:297pt;height:36pt;z-index:251658240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64129A" w:rsidRDefault="0064129A" w:rsidP="0064129A">
      <w:pPr>
        <w:rPr>
          <w:smallCaps/>
          <w:color w:val="000000"/>
          <w:spacing w:val="4"/>
          <w:sz w:val="32"/>
          <w:szCs w:val="32"/>
        </w:rPr>
      </w:pPr>
    </w:p>
    <w:p w:rsidR="0064129A" w:rsidRDefault="0064129A" w:rsidP="0064129A">
      <w:pPr>
        <w:rPr>
          <w:smallCaps/>
          <w:color w:val="000000"/>
          <w:spacing w:val="4"/>
          <w:sz w:val="32"/>
          <w:szCs w:val="32"/>
        </w:rPr>
      </w:pPr>
    </w:p>
    <w:p w:rsidR="0064129A" w:rsidRDefault="0064129A" w:rsidP="0064129A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64129A" w:rsidRDefault="0064129A" w:rsidP="0064129A">
      <w:pPr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64129A" w:rsidRDefault="0064129A" w:rsidP="0064129A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64129A" w:rsidRDefault="0064129A" w:rsidP="0064129A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64129A" w:rsidRDefault="0064129A" w:rsidP="0064129A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64129A" w:rsidRDefault="0064129A" w:rsidP="0064129A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64129A" w:rsidRDefault="0064129A" w:rsidP="0064129A">
      <w:pPr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64129A" w:rsidRDefault="0064129A" w:rsidP="0064129A">
      <w:pPr>
        <w:jc w:val="center"/>
        <w:rPr>
          <w:b/>
          <w:bCs/>
          <w:color w:val="000000"/>
          <w:sz w:val="28"/>
          <w:szCs w:val="28"/>
        </w:rPr>
      </w:pPr>
    </w:p>
    <w:p w:rsidR="0064129A" w:rsidRDefault="0064129A" w:rsidP="0064129A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29A" w:rsidRDefault="0064129A" w:rsidP="0064129A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64129A" w:rsidRPr="00FC79D5" w:rsidRDefault="0064129A" w:rsidP="0064129A">
      <w:pPr>
        <w:pStyle w:val="1"/>
        <w:tabs>
          <w:tab w:val="left" w:pos="0"/>
        </w:tabs>
        <w:rPr>
          <w:sz w:val="20"/>
          <w:szCs w:val="20"/>
        </w:rPr>
      </w:pPr>
      <w:r w:rsidRPr="00FC79D5">
        <w:rPr>
          <w:sz w:val="20"/>
          <w:szCs w:val="20"/>
        </w:rPr>
        <w:t>АДМИНИСТРАЦИЯ ГОРОДСКОГО ПОСЕЛЕНИЯ  ГОРОД  ЛИСКИ</w:t>
      </w:r>
    </w:p>
    <w:p w:rsidR="0064129A" w:rsidRPr="00FC79D5" w:rsidRDefault="0064129A" w:rsidP="0064129A">
      <w:pPr>
        <w:shd w:val="clear" w:color="auto" w:fill="FFFFFF"/>
        <w:autoSpaceDE w:val="0"/>
        <w:ind w:right="-5"/>
        <w:jc w:val="center"/>
        <w:rPr>
          <w:b/>
          <w:spacing w:val="-4"/>
          <w:sz w:val="20"/>
          <w:szCs w:val="20"/>
        </w:rPr>
      </w:pPr>
      <w:r w:rsidRPr="00FC79D5">
        <w:rPr>
          <w:b/>
          <w:spacing w:val="-4"/>
          <w:sz w:val="20"/>
          <w:szCs w:val="20"/>
        </w:rPr>
        <w:t>ЛИСКИНСКОГО МУНИЦИПАЛЬНОГО РАЙОНА</w:t>
      </w:r>
    </w:p>
    <w:p w:rsidR="0064129A" w:rsidRPr="00FC79D5" w:rsidRDefault="0064129A" w:rsidP="0064129A">
      <w:pPr>
        <w:shd w:val="clear" w:color="auto" w:fill="FFFFFF"/>
        <w:autoSpaceDE w:val="0"/>
        <w:ind w:right="-5"/>
        <w:jc w:val="center"/>
        <w:rPr>
          <w:b/>
          <w:spacing w:val="-4"/>
          <w:sz w:val="20"/>
          <w:szCs w:val="20"/>
        </w:rPr>
      </w:pPr>
      <w:r w:rsidRPr="00FC79D5">
        <w:rPr>
          <w:b/>
          <w:spacing w:val="-4"/>
          <w:sz w:val="20"/>
          <w:szCs w:val="20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64129A" w:rsidRPr="00FC79D5" w:rsidTr="00C51C3A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64129A" w:rsidRPr="00FC79D5" w:rsidRDefault="0064129A" w:rsidP="00C51C3A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64129A" w:rsidRPr="00FC79D5" w:rsidRDefault="0064129A" w:rsidP="00C51C3A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C79D5">
              <w:rPr>
                <w:rFonts w:eastAsia="Times New Roman"/>
                <w:color w:val="auto"/>
                <w:sz w:val="20"/>
                <w:szCs w:val="20"/>
              </w:rPr>
              <w:t>П О С Т А Н О В Л Е Н И Е</w:t>
            </w:r>
          </w:p>
        </w:tc>
      </w:tr>
    </w:tbl>
    <w:p w:rsidR="0064129A" w:rsidRDefault="00055A86" w:rsidP="0064129A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029" type="#_x0000_t202" style="position:absolute;margin-left:381.5pt;margin-top:5.25pt;width:1in;height:23.25pt;z-index:251659264;mso-position-horizontal-relative:text;mso-position-vertical-relative:text" stroked="f">
            <v:textbox style="mso-next-textbox:#_x0000_s1029">
              <w:txbxContent>
                <w:p w:rsidR="0064129A" w:rsidRPr="00306B1B" w:rsidRDefault="0064129A" w:rsidP="0064129A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64129A" w:rsidRPr="00FC79D5" w:rsidRDefault="0064129A" w:rsidP="0064129A">
      <w:pPr>
        <w:shd w:val="clear" w:color="auto" w:fill="FFFFFF"/>
        <w:tabs>
          <w:tab w:val="left" w:pos="5670"/>
        </w:tabs>
        <w:autoSpaceDE w:val="0"/>
        <w:ind w:right="-6"/>
        <w:rPr>
          <w:bCs/>
          <w:color w:val="000000"/>
          <w:spacing w:val="-4"/>
          <w:sz w:val="22"/>
          <w:szCs w:val="22"/>
        </w:rPr>
      </w:pPr>
      <w:r w:rsidRPr="00FC79D5">
        <w:rPr>
          <w:bCs/>
          <w:color w:val="000000"/>
          <w:spacing w:val="-4"/>
          <w:sz w:val="22"/>
          <w:szCs w:val="22"/>
        </w:rPr>
        <w:t>от «</w:t>
      </w:r>
      <w:r>
        <w:rPr>
          <w:bCs/>
          <w:color w:val="000000"/>
          <w:spacing w:val="-4"/>
          <w:sz w:val="22"/>
          <w:szCs w:val="22"/>
        </w:rPr>
        <w:t>4</w:t>
      </w:r>
      <w:r w:rsidRPr="00FC79D5">
        <w:rPr>
          <w:bCs/>
          <w:color w:val="000000"/>
          <w:spacing w:val="-4"/>
          <w:sz w:val="22"/>
          <w:szCs w:val="22"/>
        </w:rPr>
        <w:t xml:space="preserve">»   </w:t>
      </w:r>
      <w:r>
        <w:rPr>
          <w:bCs/>
          <w:color w:val="000000"/>
          <w:spacing w:val="-4"/>
          <w:sz w:val="22"/>
          <w:szCs w:val="22"/>
        </w:rPr>
        <w:t>октября</w:t>
      </w:r>
      <w:r w:rsidRPr="00FC79D5">
        <w:rPr>
          <w:bCs/>
          <w:color w:val="000000"/>
          <w:spacing w:val="-4"/>
          <w:sz w:val="22"/>
          <w:szCs w:val="22"/>
        </w:rPr>
        <w:t xml:space="preserve">   2019 г.  № </w:t>
      </w:r>
      <w:r w:rsidR="006449FA">
        <w:rPr>
          <w:bCs/>
          <w:color w:val="000000"/>
          <w:spacing w:val="-4"/>
          <w:sz w:val="22"/>
          <w:szCs w:val="22"/>
        </w:rPr>
        <w:t>627</w:t>
      </w:r>
    </w:p>
    <w:p w:rsidR="0064129A" w:rsidRPr="008B14E3" w:rsidRDefault="0064129A" w:rsidP="0064129A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8B14E3">
        <w:rPr>
          <w:bCs/>
          <w:color w:val="000000"/>
          <w:spacing w:val="-4"/>
          <w:szCs w:val="28"/>
        </w:rPr>
        <w:t xml:space="preserve"> </w:t>
      </w:r>
      <w:r>
        <w:rPr>
          <w:bCs/>
          <w:color w:val="000000"/>
          <w:spacing w:val="-4"/>
          <w:szCs w:val="28"/>
        </w:rPr>
        <w:t xml:space="preserve">           </w:t>
      </w:r>
      <w:r w:rsidRPr="008B14E3">
        <w:rPr>
          <w:bCs/>
          <w:color w:val="000000"/>
          <w:spacing w:val="-4"/>
          <w:szCs w:val="28"/>
        </w:rPr>
        <w:t xml:space="preserve">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64129A" w:rsidRDefault="0064129A" w:rsidP="0064129A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p w:rsidR="0064129A" w:rsidRDefault="0064129A" w:rsidP="0064129A"/>
    <w:tbl>
      <w:tblPr>
        <w:tblW w:w="0" w:type="auto"/>
        <w:tblLook w:val="01E0"/>
      </w:tblPr>
      <w:tblGrid>
        <w:gridCol w:w="6048"/>
        <w:gridCol w:w="3409"/>
      </w:tblGrid>
      <w:tr w:rsidR="0064129A" w:rsidTr="00C51C3A">
        <w:tc>
          <w:tcPr>
            <w:tcW w:w="6048" w:type="dxa"/>
          </w:tcPr>
          <w:p w:rsidR="0064129A" w:rsidRPr="00080063" w:rsidRDefault="0064129A" w:rsidP="00C51C3A">
            <w:pPr>
              <w:jc w:val="both"/>
              <w:rPr>
                <w:b/>
                <w:szCs w:val="28"/>
              </w:rPr>
            </w:pPr>
            <w:r w:rsidRPr="00080063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 xml:space="preserve">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выплате к пенсии за выслугу лет</w:t>
            </w:r>
          </w:p>
        </w:tc>
        <w:tc>
          <w:tcPr>
            <w:tcW w:w="3409" w:type="dxa"/>
          </w:tcPr>
          <w:p w:rsidR="0064129A" w:rsidRDefault="0064129A" w:rsidP="00C51C3A"/>
        </w:tc>
      </w:tr>
    </w:tbl>
    <w:p w:rsidR="0064129A" w:rsidRDefault="0064129A" w:rsidP="0064129A"/>
    <w:p w:rsidR="0064129A" w:rsidRDefault="0064129A" w:rsidP="0064129A">
      <w:pPr>
        <w:spacing w:line="360" w:lineRule="auto"/>
        <w:ind w:left="-142"/>
        <w:jc w:val="both"/>
        <w:rPr>
          <w:szCs w:val="28"/>
        </w:rPr>
      </w:pPr>
      <w:r>
        <w:rPr>
          <w:szCs w:val="28"/>
        </w:rPr>
        <w:t xml:space="preserve">       </w:t>
      </w:r>
      <w:r w:rsidRPr="00132997">
        <w:rPr>
          <w:szCs w:val="28"/>
        </w:rPr>
        <w:t>В  соответствии с</w:t>
      </w:r>
      <w:r>
        <w:rPr>
          <w:szCs w:val="28"/>
        </w:rPr>
        <w:t xml:space="preserve"> постановлением правительства Воронежской области от 30.09.2019 года №918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 администрация</w:t>
      </w:r>
      <w:r w:rsidRPr="00132997">
        <w:rPr>
          <w:szCs w:val="28"/>
        </w:rPr>
        <w:t xml:space="preserve"> городского поселения город  Лиски Лискинского муниципального района</w:t>
      </w:r>
      <w:r>
        <w:rPr>
          <w:szCs w:val="28"/>
        </w:rPr>
        <w:t xml:space="preserve"> </w:t>
      </w:r>
    </w:p>
    <w:p w:rsidR="0064129A" w:rsidRPr="004F5CD3" w:rsidRDefault="0064129A" w:rsidP="0064129A">
      <w:pPr>
        <w:spacing w:line="360" w:lineRule="auto"/>
        <w:ind w:left="-180"/>
        <w:jc w:val="both"/>
        <w:rPr>
          <w:szCs w:val="28"/>
        </w:rPr>
      </w:pPr>
      <w:r>
        <w:rPr>
          <w:szCs w:val="28"/>
        </w:rPr>
        <w:t xml:space="preserve">   </w:t>
      </w:r>
      <w:r>
        <w:rPr>
          <w:b/>
          <w:szCs w:val="28"/>
        </w:rPr>
        <w:t xml:space="preserve">п </w:t>
      </w:r>
      <w:r w:rsidRPr="005A34FB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5A34FB">
        <w:rPr>
          <w:b/>
          <w:szCs w:val="28"/>
        </w:rPr>
        <w:t>с</w:t>
      </w:r>
      <w:r>
        <w:rPr>
          <w:b/>
          <w:szCs w:val="28"/>
        </w:rPr>
        <w:t xml:space="preserve"> </w:t>
      </w:r>
      <w:r w:rsidRPr="005A34FB">
        <w:rPr>
          <w:b/>
          <w:szCs w:val="28"/>
        </w:rPr>
        <w:t>т</w:t>
      </w:r>
      <w:r>
        <w:rPr>
          <w:b/>
          <w:szCs w:val="28"/>
        </w:rPr>
        <w:t xml:space="preserve"> </w:t>
      </w:r>
      <w:r w:rsidRPr="005A34FB">
        <w:rPr>
          <w:b/>
          <w:szCs w:val="28"/>
        </w:rPr>
        <w:t>а</w:t>
      </w:r>
      <w:r>
        <w:rPr>
          <w:b/>
          <w:szCs w:val="28"/>
        </w:rPr>
        <w:t xml:space="preserve"> </w:t>
      </w:r>
      <w:r w:rsidRPr="005A34FB">
        <w:rPr>
          <w:b/>
          <w:szCs w:val="28"/>
        </w:rPr>
        <w:t>н</w:t>
      </w:r>
      <w:r>
        <w:rPr>
          <w:b/>
          <w:szCs w:val="28"/>
        </w:rPr>
        <w:t xml:space="preserve"> </w:t>
      </w:r>
      <w:r w:rsidRPr="005A34FB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5A34FB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Pr="005A34FB">
        <w:rPr>
          <w:b/>
          <w:szCs w:val="28"/>
        </w:rPr>
        <w:t>л</w:t>
      </w:r>
      <w:r>
        <w:rPr>
          <w:b/>
          <w:szCs w:val="28"/>
        </w:rPr>
        <w:t xml:space="preserve"> </w:t>
      </w:r>
      <w:r w:rsidRPr="005A34FB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5A34FB">
        <w:rPr>
          <w:b/>
          <w:szCs w:val="28"/>
        </w:rPr>
        <w:t>е</w:t>
      </w:r>
      <w:r>
        <w:rPr>
          <w:b/>
          <w:szCs w:val="28"/>
        </w:rPr>
        <w:t xml:space="preserve"> </w:t>
      </w:r>
      <w:r w:rsidRPr="005A34FB">
        <w:rPr>
          <w:b/>
          <w:szCs w:val="28"/>
        </w:rPr>
        <w:t>т:</w:t>
      </w:r>
    </w:p>
    <w:p w:rsidR="0064129A" w:rsidRDefault="0064129A" w:rsidP="0064129A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</w:rPr>
      </w:pPr>
      <w:r>
        <w:rPr>
          <w:szCs w:val="28"/>
        </w:rPr>
        <w:t>Повысить (проиндексировать) с 1 октября 2019 года в 1,043 раза:</w:t>
      </w:r>
    </w:p>
    <w:p w:rsidR="0064129A" w:rsidRDefault="0064129A" w:rsidP="0064129A">
      <w:pPr>
        <w:spacing w:line="360" w:lineRule="auto"/>
        <w:ind w:left="-142" w:firstLine="426"/>
        <w:jc w:val="both"/>
        <w:rPr>
          <w:szCs w:val="28"/>
        </w:rPr>
      </w:pPr>
      <w:r>
        <w:rPr>
          <w:szCs w:val="28"/>
        </w:rPr>
        <w:t>1.1 Размеры  должностных окладов, надбавок к должностным окладам за классные чины муниципальных служащих, замещающих должности муниципальной службы в органах местного самоуправления городского поселения город Лиски.</w:t>
      </w:r>
    </w:p>
    <w:p w:rsidR="0064129A" w:rsidRDefault="0064129A" w:rsidP="0064129A">
      <w:pPr>
        <w:spacing w:line="360" w:lineRule="auto"/>
        <w:ind w:left="-180"/>
        <w:jc w:val="both"/>
        <w:rPr>
          <w:szCs w:val="28"/>
        </w:rPr>
      </w:pPr>
      <w:r>
        <w:rPr>
          <w:szCs w:val="28"/>
        </w:rPr>
        <w:t xml:space="preserve">      1.2. Размеры должностных окладов работников, замещающих должности, не являющиеся должностями муниципальной службы в органах местного самоуправления городского поселения город Лиски.</w:t>
      </w:r>
    </w:p>
    <w:p w:rsidR="0064129A" w:rsidRDefault="0064129A" w:rsidP="0064129A">
      <w:pPr>
        <w:spacing w:line="360" w:lineRule="auto"/>
        <w:ind w:left="-180"/>
        <w:jc w:val="both"/>
        <w:rPr>
          <w:szCs w:val="28"/>
        </w:rPr>
      </w:pPr>
      <w:r>
        <w:rPr>
          <w:szCs w:val="28"/>
        </w:rPr>
        <w:lastRenderedPageBreak/>
        <w:t xml:space="preserve">     2. Проиндексировать с 1 октября 2019 года в 1,043 раза размеры пенсий за выслугу лет (доплаты к пенсии), назначенных и выплачиваемых лицам, замещавшим муниципальные должности, должности муниципальной службы.</w:t>
      </w:r>
    </w:p>
    <w:p w:rsidR="0064129A" w:rsidRDefault="0064129A" w:rsidP="0064129A">
      <w:pPr>
        <w:spacing w:line="360" w:lineRule="auto"/>
        <w:ind w:left="-180"/>
        <w:jc w:val="both"/>
        <w:rPr>
          <w:szCs w:val="28"/>
        </w:rPr>
      </w:pPr>
      <w:r>
        <w:rPr>
          <w:szCs w:val="28"/>
        </w:rPr>
        <w:t xml:space="preserve">    3. Установить, что при повышении (индексации) денежного вознаграждения, должностных окладов, надбавок к должностным окладам за классный чин и их размеры подлежат округлению до целого рубля в сторону увеличения.</w:t>
      </w:r>
    </w:p>
    <w:p w:rsidR="0064129A" w:rsidRDefault="0064129A" w:rsidP="0064129A">
      <w:pPr>
        <w:spacing w:line="360" w:lineRule="auto"/>
        <w:ind w:left="-180"/>
        <w:jc w:val="both"/>
        <w:rPr>
          <w:szCs w:val="28"/>
        </w:rPr>
      </w:pPr>
      <w:r>
        <w:rPr>
          <w:szCs w:val="28"/>
        </w:rPr>
        <w:t xml:space="preserve">    4. Руководителям структурных подразделений администрации городского поселения город Лиски обеспечить проведение индексации должностных окладов, надбавок к должностным окладам за классные чины муниципальных служащих, замещающих должности муниципальной службы, должностных окладов работников, замещающих должности, не являющиеся должностями муниципальной службы в органах местного самоуправления городского поселения город Лиски в соответствии с настоящим постановлением.</w:t>
      </w:r>
    </w:p>
    <w:p w:rsidR="0064129A" w:rsidRDefault="0064129A" w:rsidP="0064129A">
      <w:pPr>
        <w:tabs>
          <w:tab w:val="left" w:pos="720"/>
        </w:tabs>
        <w:spacing w:line="360" w:lineRule="auto"/>
        <w:ind w:left="-180"/>
        <w:jc w:val="both"/>
        <w:rPr>
          <w:szCs w:val="28"/>
        </w:rPr>
      </w:pPr>
      <w:r>
        <w:rPr>
          <w:szCs w:val="28"/>
        </w:rPr>
        <w:t xml:space="preserve">     5. Сектору учета и отчетности (Коновалова) произвести в установленном порядке перерасчет назначенных и выплачиваемых пенсий за выслугу лет (доплат к пении), ежемесячных денежных выплат к пенсии за выслугу лет категориям пенсионеров,  указанным в пункте 2 настоящего постановления.</w:t>
      </w:r>
    </w:p>
    <w:p w:rsidR="0064129A" w:rsidRDefault="0064129A" w:rsidP="0064129A">
      <w:pPr>
        <w:tabs>
          <w:tab w:val="left" w:pos="720"/>
        </w:tabs>
        <w:spacing w:line="360" w:lineRule="auto"/>
        <w:ind w:left="-180"/>
        <w:jc w:val="both"/>
        <w:rPr>
          <w:szCs w:val="28"/>
        </w:rPr>
      </w:pPr>
      <w:r>
        <w:rPr>
          <w:szCs w:val="28"/>
        </w:rPr>
        <w:t xml:space="preserve">     6.</w:t>
      </w:r>
      <w:r w:rsidRPr="004F5CD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Действие настоящего постановления распространяется на правоотношения, возникшие с 1 октября 2019 года.</w:t>
      </w:r>
    </w:p>
    <w:p w:rsidR="0064129A" w:rsidRDefault="0064129A" w:rsidP="0064129A">
      <w:pPr>
        <w:tabs>
          <w:tab w:val="left" w:pos="720"/>
        </w:tabs>
        <w:spacing w:line="360" w:lineRule="auto"/>
        <w:ind w:left="-180"/>
        <w:jc w:val="both"/>
        <w:rPr>
          <w:szCs w:val="28"/>
        </w:rPr>
      </w:pPr>
      <w:r>
        <w:rPr>
          <w:szCs w:val="28"/>
        </w:rPr>
        <w:t xml:space="preserve">     7.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Щелокову Л.В.</w:t>
      </w:r>
    </w:p>
    <w:p w:rsidR="0064129A" w:rsidRDefault="0064129A" w:rsidP="0064129A">
      <w:pPr>
        <w:jc w:val="both"/>
        <w:rPr>
          <w:szCs w:val="28"/>
        </w:rPr>
      </w:pPr>
    </w:p>
    <w:p w:rsidR="0064129A" w:rsidRDefault="0064129A" w:rsidP="0064129A">
      <w:pPr>
        <w:jc w:val="both"/>
        <w:rPr>
          <w:szCs w:val="28"/>
        </w:rPr>
      </w:pPr>
    </w:p>
    <w:p w:rsidR="0064129A" w:rsidRDefault="0064129A" w:rsidP="0064129A">
      <w:pPr>
        <w:jc w:val="both"/>
        <w:rPr>
          <w:szCs w:val="28"/>
        </w:rPr>
      </w:pPr>
    </w:p>
    <w:p w:rsidR="0064129A" w:rsidRDefault="0064129A" w:rsidP="0064129A">
      <w:pPr>
        <w:jc w:val="both"/>
        <w:rPr>
          <w:szCs w:val="28"/>
        </w:rPr>
      </w:pPr>
      <w:r>
        <w:rPr>
          <w:szCs w:val="28"/>
        </w:rPr>
        <w:t xml:space="preserve">Глава администрации </w:t>
      </w:r>
    </w:p>
    <w:p w:rsidR="0064129A" w:rsidRDefault="0064129A" w:rsidP="0064129A">
      <w:pPr>
        <w:jc w:val="both"/>
        <w:rPr>
          <w:szCs w:val="28"/>
        </w:rPr>
      </w:pPr>
      <w:r>
        <w:rPr>
          <w:szCs w:val="28"/>
        </w:rPr>
        <w:t>городского поселения город Лиски                                                Е.В.Митюрёв</w:t>
      </w:r>
    </w:p>
    <w:p w:rsidR="0064129A" w:rsidRDefault="0064129A" w:rsidP="0064129A">
      <w:pPr>
        <w:jc w:val="both"/>
        <w:rPr>
          <w:szCs w:val="28"/>
        </w:rPr>
      </w:pPr>
    </w:p>
    <w:p w:rsidR="0064129A" w:rsidRDefault="0064129A" w:rsidP="0064129A">
      <w:pPr>
        <w:ind w:left="720"/>
        <w:jc w:val="both"/>
        <w:rPr>
          <w:szCs w:val="28"/>
        </w:rPr>
      </w:pPr>
    </w:p>
    <w:p w:rsidR="0064129A" w:rsidRDefault="0064129A" w:rsidP="0064129A">
      <w:pPr>
        <w:ind w:left="720"/>
        <w:jc w:val="both"/>
        <w:rPr>
          <w:szCs w:val="28"/>
        </w:rPr>
      </w:pPr>
    </w:p>
    <w:p w:rsidR="0064129A" w:rsidRDefault="0064129A" w:rsidP="0064129A">
      <w:pPr>
        <w:jc w:val="both"/>
        <w:rPr>
          <w:szCs w:val="28"/>
        </w:rPr>
      </w:pPr>
    </w:p>
    <w:p w:rsidR="0064129A" w:rsidRPr="005408AD" w:rsidRDefault="0064129A" w:rsidP="0064129A">
      <w:pPr>
        <w:autoSpaceDE w:val="0"/>
        <w:autoSpaceDN w:val="0"/>
        <w:adjustRightInd w:val="0"/>
        <w:jc w:val="both"/>
      </w:pPr>
    </w:p>
    <w:p w:rsidR="0064129A" w:rsidRDefault="0064129A" w:rsidP="0064129A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4129A" w:rsidRDefault="0064129A" w:rsidP="0064129A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4129A" w:rsidRPr="006A7DBF" w:rsidRDefault="0064129A" w:rsidP="0064129A">
      <w:pPr>
        <w:shd w:val="clear" w:color="auto" w:fill="FFFFFF"/>
        <w:rPr>
          <w:b/>
          <w:color w:val="000000"/>
          <w:spacing w:val="-4"/>
          <w:sz w:val="22"/>
          <w:szCs w:val="22"/>
        </w:rPr>
      </w:pPr>
    </w:p>
    <w:p w:rsidR="0064129A" w:rsidRPr="006A7DBF" w:rsidRDefault="00055A86" w:rsidP="0064129A">
      <w:pPr>
        <w:shd w:val="clear" w:color="auto" w:fill="FFFFFF"/>
        <w:jc w:val="center"/>
        <w:rPr>
          <w:b/>
          <w:color w:val="000000"/>
          <w:spacing w:val="-4"/>
          <w:sz w:val="22"/>
          <w:szCs w:val="22"/>
        </w:rPr>
      </w:pPr>
      <w:r w:rsidRPr="00055A86">
        <w:rPr>
          <w:b/>
          <w:sz w:val="22"/>
          <w:szCs w:val="22"/>
        </w:rPr>
        <w:pict>
          <v:group id="_x0000_s1030" style="position:absolute;left:0;text-align:left;margin-left:-53.2pt;margin-top:3.4pt;width:545.65pt;height:1in;z-index:251660288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64129A" w:rsidRDefault="0064129A" w:rsidP="0064129A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64129A" w:rsidRDefault="0064129A" w:rsidP="0064129A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ципального  района Воронежской области</w:t>
                    </w:r>
                  </w:p>
                  <w:p w:rsidR="0064129A" w:rsidRDefault="0064129A" w:rsidP="0064129A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г.Лиски, Воронежская область, проспект Ленина – 32. Тел: 4-55-44; 4-65-52.</w:t>
                    </w:r>
                  </w:p>
                  <w:p w:rsidR="0064129A" w:rsidRDefault="0064129A" w:rsidP="0064129A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Объем 4 усл.печ.л.;</w:t>
                    </w:r>
                  </w:p>
                  <w:p w:rsidR="0064129A" w:rsidRDefault="0064129A" w:rsidP="0064129A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64129A" w:rsidRDefault="0064129A" w:rsidP="0064129A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  <w:r w:rsidR="0064129A"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64129A" w:rsidRPr="006A7DBF" w:rsidRDefault="0064129A" w:rsidP="0064129A">
      <w:pPr>
        <w:rPr>
          <w:sz w:val="22"/>
          <w:szCs w:val="22"/>
        </w:rPr>
      </w:pPr>
    </w:p>
    <w:p w:rsidR="0064129A" w:rsidRPr="006A7DBF" w:rsidRDefault="0064129A" w:rsidP="0064129A">
      <w:pPr>
        <w:rPr>
          <w:sz w:val="22"/>
          <w:szCs w:val="22"/>
        </w:rPr>
      </w:pPr>
    </w:p>
    <w:p w:rsidR="002C7512" w:rsidRDefault="002C7512"/>
    <w:sectPr w:rsidR="002C7512" w:rsidSect="006C6BEE">
      <w:footerReference w:type="default" r:id="rId8"/>
      <w:footnotePr>
        <w:pos w:val="beneathText"/>
      </w:footnotePr>
      <w:pgSz w:w="11906" w:h="16838"/>
      <w:pgMar w:top="851" w:right="851" w:bottom="1134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9C8" w:rsidRDefault="000739C8" w:rsidP="00055A86">
      <w:r>
        <w:separator/>
      </w:r>
    </w:p>
  </w:endnote>
  <w:endnote w:type="continuationSeparator" w:id="1">
    <w:p w:rsidR="000739C8" w:rsidRDefault="000739C8" w:rsidP="00055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BEE" w:rsidRPr="00DD483B" w:rsidRDefault="008111C9" w:rsidP="006C6BEE">
    <w:pPr>
      <w:pStyle w:val="a3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 </w:t>
    </w:r>
    <w:r w:rsidRPr="002B1309">
      <w:rPr>
        <w:i/>
      </w:rPr>
      <w:t xml:space="preserve">от </w:t>
    </w:r>
    <w:r>
      <w:rPr>
        <w:i/>
      </w:rPr>
      <w:t xml:space="preserve">14 октября 2019 </w:t>
    </w:r>
    <w:r w:rsidRPr="002B1309">
      <w:rPr>
        <w:i/>
      </w:rPr>
      <w:t>года №</w:t>
    </w:r>
    <w:r>
      <w:rPr>
        <w:i/>
      </w:rPr>
      <w:t>75(616)</w:t>
    </w:r>
  </w:p>
  <w:p w:rsidR="00637A55" w:rsidRDefault="000739C8">
    <w:pPr>
      <w:pStyle w:val="a3"/>
      <w:jc w:val="right"/>
    </w:pPr>
  </w:p>
  <w:p w:rsidR="00637A55" w:rsidRDefault="000739C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9C8" w:rsidRDefault="000739C8" w:rsidP="00055A86">
      <w:r>
        <w:separator/>
      </w:r>
    </w:p>
  </w:footnote>
  <w:footnote w:type="continuationSeparator" w:id="1">
    <w:p w:rsidR="000739C8" w:rsidRDefault="000739C8" w:rsidP="00055A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95056"/>
    <w:multiLevelType w:val="hybridMultilevel"/>
    <w:tmpl w:val="2722CB3C"/>
    <w:lvl w:ilvl="0" w:tplc="12A8098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64129A"/>
    <w:rsid w:val="00055A86"/>
    <w:rsid w:val="000739C8"/>
    <w:rsid w:val="002C7512"/>
    <w:rsid w:val="0064129A"/>
    <w:rsid w:val="006449FA"/>
    <w:rsid w:val="00811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2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4129A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6412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29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412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footer"/>
    <w:basedOn w:val="a"/>
    <w:link w:val="a4"/>
    <w:uiPriority w:val="99"/>
    <w:rsid w:val="0064129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412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412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29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2761</Characters>
  <Application>Microsoft Office Word</Application>
  <DocSecurity>0</DocSecurity>
  <Lines>23</Lines>
  <Paragraphs>6</Paragraphs>
  <ScaleCrop>false</ScaleCrop>
  <Company>Microsoft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Ястребова</cp:lastModifiedBy>
  <cp:revision>2</cp:revision>
  <dcterms:created xsi:type="dcterms:W3CDTF">2019-10-24T05:29:00Z</dcterms:created>
  <dcterms:modified xsi:type="dcterms:W3CDTF">2019-10-24T05:29:00Z</dcterms:modified>
</cp:coreProperties>
</file>